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3C667FED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385FF9">
        <w:rPr>
          <w:rFonts w:ascii="Cambria" w:hAnsi="Cambria" w:cs="Arial"/>
          <w:bCs/>
        </w:rPr>
        <w:t xml:space="preserve"> </w:t>
      </w:r>
      <w:r w:rsidR="00E90AEE">
        <w:rPr>
          <w:rFonts w:ascii="Cambria" w:hAnsi="Cambria" w:cs="Arial"/>
          <w:bCs/>
        </w:rPr>
        <w:t>1</w:t>
      </w:r>
      <w:r w:rsidR="00385FF9">
        <w:rPr>
          <w:rFonts w:ascii="Cambria" w:hAnsi="Cambria" w:cs="Arial"/>
          <w:bCs/>
        </w:rPr>
        <w:t xml:space="preserve">  </w:t>
      </w:r>
      <w:r>
        <w:rPr>
          <w:rFonts w:ascii="Cambria" w:hAnsi="Cambria" w:cs="Arial"/>
          <w:bCs/>
        </w:rPr>
        <w:t>.202</w:t>
      </w:r>
      <w:r w:rsidR="00560D99">
        <w:rPr>
          <w:rFonts w:ascii="Cambria" w:hAnsi="Cambria" w:cs="Arial"/>
          <w:bCs/>
        </w:rPr>
        <w:t>6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4262B3AB" w14:textId="77777777" w:rsidR="0047767D" w:rsidRPr="00FC5C79" w:rsidRDefault="0047767D" w:rsidP="0047767D">
      <w:pPr>
        <w:spacing w:before="120"/>
        <w:ind w:right="-108"/>
        <w:jc w:val="both"/>
        <w:rPr>
          <w:b/>
          <w:bCs/>
          <w:sz w:val="24"/>
          <w:szCs w:val="24"/>
        </w:rPr>
      </w:pPr>
      <w:bookmarkStart w:id="0" w:name="_Hlk213929845"/>
      <w:r w:rsidRPr="00FC5C79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FC5C79">
        <w:rPr>
          <w:b/>
          <w:bCs/>
          <w:sz w:val="24"/>
          <w:szCs w:val="24"/>
        </w:rPr>
        <w:t>mokradłowych</w:t>
      </w:r>
      <w:proofErr w:type="spellEnd"/>
      <w:r w:rsidRPr="00FC5C79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bookmarkEnd w:id="0"/>
    <w:p w14:paraId="7D0B2381" w14:textId="77777777" w:rsidR="0047767D" w:rsidRDefault="0047767D" w:rsidP="000B0E26">
      <w:pPr>
        <w:spacing w:before="120" w:line="276" w:lineRule="auto"/>
        <w:jc w:val="center"/>
        <w:rPr>
          <w:sz w:val="28"/>
          <w:szCs w:val="28"/>
        </w:rPr>
      </w:pPr>
    </w:p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2F1A42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>odnie z przekazaną dokumentacją na:</w:t>
      </w:r>
    </w:p>
    <w:p w14:paraId="0DF5F646" w14:textId="363E2FD3" w:rsidR="001C5C8E" w:rsidRPr="00FC5C79" w:rsidRDefault="000B0E26" w:rsidP="001C5C8E">
      <w:pPr>
        <w:suppressAutoHyphens w:val="0"/>
        <w:spacing w:before="120" w:line="276" w:lineRule="auto"/>
        <w:contextualSpacing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1. Część nr </w:t>
      </w:r>
      <w:r w:rsidR="00560D99">
        <w:rPr>
          <w:b/>
          <w:sz w:val="24"/>
          <w:szCs w:val="24"/>
        </w:rPr>
        <w:t>1</w:t>
      </w:r>
      <w:bookmarkStart w:id="1" w:name="_Hlk219119292"/>
      <w:r w:rsidR="001C5C8E">
        <w:rPr>
          <w:b/>
          <w:sz w:val="24"/>
          <w:szCs w:val="24"/>
        </w:rPr>
        <w:t xml:space="preserve">: </w:t>
      </w:r>
      <w:r w:rsidR="001C5C8E" w:rsidRPr="00FC5C79">
        <w:rPr>
          <w:b/>
          <w:i/>
          <w:sz w:val="24"/>
          <w:szCs w:val="24"/>
        </w:rPr>
        <w:t>Wykonanie dokumentacji projektowej i realizacja zadania</w:t>
      </w:r>
      <w:bookmarkEnd w:id="1"/>
      <w:r w:rsidR="001C5C8E" w:rsidRPr="00FC5C79">
        <w:rPr>
          <w:b/>
          <w:i/>
          <w:sz w:val="24"/>
          <w:szCs w:val="24"/>
        </w:rPr>
        <w:t xml:space="preserve">: Odbudowa kompleksu stawów: Stare stawy i wykonanie obszarów </w:t>
      </w:r>
      <w:proofErr w:type="spellStart"/>
      <w:r w:rsidR="001C5C8E" w:rsidRPr="00FC5C79">
        <w:rPr>
          <w:b/>
          <w:i/>
          <w:sz w:val="24"/>
          <w:szCs w:val="24"/>
        </w:rPr>
        <w:t>mokradłowych</w:t>
      </w:r>
      <w:proofErr w:type="spellEnd"/>
      <w:r w:rsidR="001C5C8E" w:rsidRPr="00FC5C79">
        <w:rPr>
          <w:b/>
          <w:i/>
          <w:sz w:val="24"/>
          <w:szCs w:val="24"/>
        </w:rPr>
        <w:t xml:space="preserve"> w terenach przylegających. Lokalizacja stawów - Gmina Wyry,  obręb Wyry,  DLP6 numery  działek ewidencyjnych:     932, 933, 943, 941, 940/1.</w:t>
      </w:r>
    </w:p>
    <w:p w14:paraId="7E3A4C22" w14:textId="226FAEC8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 tym: </w:t>
      </w:r>
    </w:p>
    <w:p w14:paraId="0414B40A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1. cena wykonania dokumentacji projektowej………………………….. w tym:</w:t>
      </w:r>
    </w:p>
    <w:p w14:paraId="1FA1523C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1.1 pozwolenie wodnoprawne...................zł </w:t>
      </w:r>
    </w:p>
    <w:p w14:paraId="1C5CF5AC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1.2.projekt budowlany ........................zł</w:t>
      </w:r>
    </w:p>
    <w:p w14:paraId="39467C7F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1.3.projekt techniczny ....................zł </w:t>
      </w:r>
    </w:p>
    <w:p w14:paraId="5DDA0E43" w14:textId="110649B6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 xml:space="preserve">     2. Cena wykonania robót budowlanych:....................... zł </w:t>
      </w:r>
    </w:p>
    <w:p w14:paraId="11620AAB" w14:textId="49232E52" w:rsidR="00560D99" w:rsidRPr="008E2965" w:rsidRDefault="00560D99" w:rsidP="00560D99">
      <w:pPr>
        <w:keepNext/>
        <w:tabs>
          <w:tab w:val="left" w:pos="284"/>
        </w:tabs>
        <w:spacing w:line="276" w:lineRule="auto"/>
        <w:ind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/>
          <w:sz w:val="24"/>
          <w:szCs w:val="24"/>
          <w:lang w:eastAsia="pl-PL"/>
        </w:rPr>
        <w:t>.</w:t>
      </w:r>
    </w:p>
    <w:p w14:paraId="793FEBEE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 w:cs="Arial"/>
          <w:sz w:val="24"/>
          <w:szCs w:val="24"/>
        </w:rPr>
        <w:t>Łączna cena netto</w:t>
      </w:r>
      <w:r>
        <w:rPr>
          <w:rFonts w:asciiTheme="majorHAnsi" w:hAnsiTheme="majorHAnsi" w:cs="Arial"/>
          <w:sz w:val="24"/>
          <w:szCs w:val="24"/>
        </w:rPr>
        <w:t xml:space="preserve"> za wykonanie  zamówienia: …………........................... zł </w:t>
      </w:r>
    </w:p>
    <w:p w14:paraId="244AF0F0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(słownie:....................................................................................................................)</w:t>
      </w:r>
    </w:p>
    <w:p w14:paraId="6A09FB2E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plus podatek …….. % VAT, tj. ………………………….zł</w:t>
      </w:r>
    </w:p>
    <w:p w14:paraId="1BF6054E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Cena brutto za wykonanie  zamówienia: …………........................... zł </w:t>
      </w:r>
    </w:p>
    <w:p w14:paraId="483642E6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(słownie:......................................................................................................................)</w:t>
      </w:r>
    </w:p>
    <w:p w14:paraId="4F1F1B3A" w14:textId="7B378605" w:rsidR="001C5C8E" w:rsidRDefault="001C5C8E" w:rsidP="0043172D">
      <w:pPr>
        <w:keepNext/>
        <w:tabs>
          <w:tab w:val="left" w:pos="284"/>
        </w:tabs>
        <w:spacing w:line="276" w:lineRule="auto"/>
        <w:ind w:left="284" w:right="-1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1.1. Oświadczam/y, że  osoby wyznaczone do realizacji przedmiotu zamówienia .............................................. (imię i nazwisko projektanta/</w:t>
      </w:r>
      <w:proofErr w:type="spellStart"/>
      <w:r>
        <w:rPr>
          <w:rFonts w:asciiTheme="minorHAnsi" w:hAnsiTheme="minorHAnsi" w:cstheme="minorHAnsi"/>
          <w:sz w:val="24"/>
          <w:szCs w:val="24"/>
        </w:rPr>
        <w:t>tów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  posiadają  kwalifikacje zawodowe, tj. uprawnienia  projektowe  bez ograniczeń o specjalności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inżynieryjno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hydrotechnicznej</w:t>
      </w:r>
      <w:r>
        <w:rPr>
          <w:rFonts w:asciiTheme="minorHAnsi" w:hAnsiTheme="minorHAnsi" w:cstheme="minorHAnsi"/>
          <w:sz w:val="24"/>
          <w:szCs w:val="24"/>
        </w:rPr>
        <w:t xml:space="preserve"> lub odpowiadające im równoważne uprawnienia,  oraz że osoby te uczestniczyły w  wykonaniu ................ projektów ( minimum 2), w tym........... projektów dotyczących obiektów hydrotechnicznych o wartości minimum </w:t>
      </w:r>
      <w:r w:rsidR="0043172D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 </w:t>
      </w:r>
      <w:r w:rsidR="00C84CEF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00 000zł brutto </w:t>
      </w:r>
    </w:p>
    <w:p w14:paraId="45C0E60B" w14:textId="77777777" w:rsidR="001C5C8E" w:rsidRDefault="001C5C8E" w:rsidP="001C5C8E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4461781" w14:textId="17CFE53F" w:rsidR="001C5C8E" w:rsidRDefault="0047767D" w:rsidP="001C5C8E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1.2</w:t>
      </w:r>
      <w:r w:rsidR="001C5C8E">
        <w:rPr>
          <w:rFonts w:asciiTheme="minorHAnsi" w:hAnsiTheme="minorHAnsi" w:cstheme="minorHAnsi"/>
          <w:sz w:val="24"/>
          <w:szCs w:val="24"/>
        </w:rPr>
        <w:t xml:space="preserve">. Zobowiązujemy się udzielić </w:t>
      </w:r>
      <w:r w:rsidR="001C5C8E">
        <w:rPr>
          <w:rFonts w:asciiTheme="minorHAnsi" w:hAnsiTheme="minorHAnsi" w:cstheme="minorHAnsi"/>
          <w:b/>
          <w:sz w:val="24"/>
          <w:szCs w:val="24"/>
        </w:rPr>
        <w:t xml:space="preserve">gwarancji </w:t>
      </w:r>
      <w:r w:rsidR="001C5C8E">
        <w:rPr>
          <w:rFonts w:asciiTheme="minorHAnsi" w:hAnsiTheme="minorHAnsi" w:cstheme="minorHAnsi"/>
          <w:sz w:val="24"/>
          <w:szCs w:val="24"/>
        </w:rPr>
        <w:t xml:space="preserve">na  roboty budowlane przedmiotu umowy na okres ..................................miesięcy od daty podpisania </w:t>
      </w:r>
      <w:r w:rsidR="001C5C8E">
        <w:rPr>
          <w:rFonts w:asciiTheme="minorHAnsi" w:hAnsiTheme="minorHAnsi" w:cstheme="minorHAnsi"/>
          <w:sz w:val="24"/>
          <w:szCs w:val="24"/>
          <w:u w:val="single"/>
        </w:rPr>
        <w:t>bezusterkowego odbioru robót</w:t>
      </w:r>
      <w:r w:rsidR="001C5C8E">
        <w:rPr>
          <w:rFonts w:asciiTheme="minorHAnsi" w:hAnsiTheme="minorHAnsi" w:cstheme="minorHAnsi"/>
          <w:sz w:val="24"/>
          <w:szCs w:val="24"/>
        </w:rPr>
        <w:t xml:space="preserve">  (minimalny okres gwarancji 60,  maksymalny 84)</w:t>
      </w:r>
    </w:p>
    <w:p w14:paraId="69C6600E" w14:textId="77777777" w:rsidR="001C5C8E" w:rsidRDefault="001C5C8E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</w:p>
    <w:p w14:paraId="6B93A232" w14:textId="43C40E3A" w:rsidR="001C5C8E" w:rsidRPr="00FC5C79" w:rsidRDefault="0047767D" w:rsidP="001C5C8E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</w:t>
      </w:r>
      <w:r w:rsidR="00560D99">
        <w:rPr>
          <w:b/>
          <w:sz w:val="24"/>
          <w:szCs w:val="24"/>
        </w:rPr>
        <w:t xml:space="preserve">. Część nr </w:t>
      </w:r>
      <w:r w:rsidR="00825022">
        <w:rPr>
          <w:b/>
          <w:sz w:val="24"/>
          <w:szCs w:val="24"/>
        </w:rPr>
        <w:t xml:space="preserve"> </w:t>
      </w:r>
      <w:r w:rsidR="00560D99">
        <w:rPr>
          <w:b/>
          <w:sz w:val="24"/>
          <w:szCs w:val="24"/>
        </w:rPr>
        <w:t>2</w:t>
      </w:r>
      <w:r w:rsidR="001C5C8E">
        <w:rPr>
          <w:b/>
          <w:sz w:val="24"/>
          <w:szCs w:val="24"/>
        </w:rPr>
        <w:t>:</w:t>
      </w:r>
      <w:r w:rsidR="00560D99">
        <w:rPr>
          <w:b/>
          <w:sz w:val="24"/>
          <w:szCs w:val="24"/>
        </w:rPr>
        <w:t xml:space="preserve"> </w:t>
      </w:r>
      <w:r w:rsidR="001C5C8E" w:rsidRPr="001C5C8E">
        <w:rPr>
          <w:b/>
          <w:i/>
          <w:sz w:val="24"/>
          <w:szCs w:val="24"/>
        </w:rPr>
        <w:t xml:space="preserve"> </w:t>
      </w:r>
      <w:r w:rsidR="001C5C8E" w:rsidRPr="00FC5C79">
        <w:rPr>
          <w:b/>
          <w:i/>
          <w:sz w:val="24"/>
          <w:szCs w:val="24"/>
        </w:rPr>
        <w:t xml:space="preserve">Wykonanie dokumentacji projektowej i realizacja zadania: Przebudowa stawu Wspólnik i wykonanie obszarów </w:t>
      </w:r>
      <w:proofErr w:type="spellStart"/>
      <w:r w:rsidR="001C5C8E" w:rsidRPr="00FC5C79">
        <w:rPr>
          <w:b/>
          <w:i/>
          <w:sz w:val="24"/>
          <w:szCs w:val="24"/>
        </w:rPr>
        <w:t>mokradłowych</w:t>
      </w:r>
      <w:proofErr w:type="spellEnd"/>
      <w:r w:rsidR="001C5C8E" w:rsidRPr="00FC5C79">
        <w:rPr>
          <w:b/>
          <w:i/>
          <w:sz w:val="24"/>
          <w:szCs w:val="24"/>
        </w:rPr>
        <w:t xml:space="preserve"> na terenach przylegających. Lokalizacja stawu- Gmina Kobiór, obręb Kobiór numery  </w:t>
      </w:r>
      <w:r w:rsidR="001C5C8E" w:rsidRPr="00FC5C79">
        <w:rPr>
          <w:b/>
          <w:bCs/>
          <w:i/>
          <w:iCs/>
          <w:sz w:val="24"/>
          <w:szCs w:val="24"/>
          <w:lang w:eastAsia="pl-PL"/>
        </w:rPr>
        <w:t xml:space="preserve">działek ewidencyjnych:  251, 414/250, 416/249   </w:t>
      </w:r>
      <w:r w:rsidR="001C5C8E">
        <w:rPr>
          <w:b/>
          <w:bCs/>
          <w:i/>
          <w:iCs/>
          <w:sz w:val="24"/>
          <w:szCs w:val="24"/>
          <w:lang w:eastAsia="pl-PL"/>
        </w:rPr>
        <w:t xml:space="preserve">w tym: </w:t>
      </w:r>
    </w:p>
    <w:p w14:paraId="5E64812C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1. cena wykonania dokumentacji projektowej………………………….. w tym:</w:t>
      </w:r>
    </w:p>
    <w:p w14:paraId="50BC575D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1.1 pozwolenie wodnoprawne...................zł </w:t>
      </w:r>
    </w:p>
    <w:p w14:paraId="64707794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1.2.projekt budowlany ........................zł</w:t>
      </w:r>
    </w:p>
    <w:p w14:paraId="49A85F14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1.3.projekt techniczny ....................zł </w:t>
      </w:r>
    </w:p>
    <w:p w14:paraId="5B5454D6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2. Cena wykonania robót budowlanych:....................... zł </w:t>
      </w:r>
    </w:p>
    <w:p w14:paraId="4D477606" w14:textId="77777777" w:rsidR="00560D99" w:rsidRPr="008E2965" w:rsidRDefault="00560D99" w:rsidP="00560D99">
      <w:pPr>
        <w:keepNext/>
        <w:tabs>
          <w:tab w:val="left" w:pos="284"/>
        </w:tabs>
        <w:spacing w:line="276" w:lineRule="auto"/>
        <w:ind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/>
          <w:sz w:val="24"/>
          <w:szCs w:val="24"/>
          <w:lang w:eastAsia="pl-PL"/>
        </w:rPr>
        <w:t>.</w:t>
      </w:r>
    </w:p>
    <w:p w14:paraId="4987ADAE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 w:cs="Arial"/>
          <w:sz w:val="24"/>
          <w:szCs w:val="24"/>
        </w:rPr>
        <w:t>Łączna cena netto</w:t>
      </w:r>
      <w:r>
        <w:rPr>
          <w:rFonts w:asciiTheme="majorHAnsi" w:hAnsiTheme="majorHAnsi" w:cs="Arial"/>
          <w:sz w:val="24"/>
          <w:szCs w:val="24"/>
        </w:rPr>
        <w:t xml:space="preserve"> za wykonanie  zamówienia: …………........................... zł </w:t>
      </w:r>
    </w:p>
    <w:p w14:paraId="751EBC75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(słownie:....................................................................................................................)</w:t>
      </w:r>
    </w:p>
    <w:p w14:paraId="3730C2F3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plus podatek …….. % VAT, tj. ………………………….zł</w:t>
      </w:r>
    </w:p>
    <w:p w14:paraId="64B3B439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Cena brutto za wykonanie  zamówienia: …………........................... zł </w:t>
      </w:r>
    </w:p>
    <w:p w14:paraId="5D15E7A4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(słownie:......................................................................................................................)</w:t>
      </w:r>
    </w:p>
    <w:p w14:paraId="581926F4" w14:textId="59830FED" w:rsidR="0047767D" w:rsidRDefault="0047767D" w:rsidP="0047767D">
      <w:pPr>
        <w:keepNext/>
        <w:tabs>
          <w:tab w:val="left" w:pos="284"/>
        </w:tabs>
        <w:spacing w:line="276" w:lineRule="auto"/>
        <w:ind w:left="284" w:right="-1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2.1. Oświadczam/y, że  osoby wyznaczone do realizacji przedmiotu zamówienia .............................................. (imię i nazwisko projektanta/</w:t>
      </w:r>
      <w:proofErr w:type="spellStart"/>
      <w:r>
        <w:rPr>
          <w:rFonts w:asciiTheme="minorHAnsi" w:hAnsiTheme="minorHAnsi" w:cstheme="minorHAnsi"/>
          <w:sz w:val="24"/>
          <w:szCs w:val="24"/>
        </w:rPr>
        <w:t>tów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  posiadają  kwalifikacje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zawodowe, tj. uprawnienia  projektowe  bez ograniczeń o specjalności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inżynieryjno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hydrotechnicznej</w:t>
      </w:r>
      <w:r>
        <w:rPr>
          <w:rFonts w:asciiTheme="minorHAnsi" w:hAnsiTheme="minorHAnsi" w:cstheme="minorHAnsi"/>
          <w:sz w:val="24"/>
          <w:szCs w:val="24"/>
        </w:rPr>
        <w:t xml:space="preserve"> lub odpowiadające im równoważne uprawnienia,  oraz że osoby te uczestniczyły w  wykonaniu ................ projektów ( minimum 2), w tym........... projektów dotyczących obiektów hydrotechnicznych o wartości</w:t>
      </w:r>
      <w:r w:rsidR="000905A1">
        <w:rPr>
          <w:rFonts w:asciiTheme="minorHAnsi" w:hAnsiTheme="minorHAnsi" w:cstheme="minorHAnsi"/>
          <w:sz w:val="24"/>
          <w:szCs w:val="24"/>
        </w:rPr>
        <w:t xml:space="preserve"> robót budowlanych</w:t>
      </w:r>
      <w:r>
        <w:rPr>
          <w:rFonts w:asciiTheme="minorHAnsi" w:hAnsiTheme="minorHAnsi" w:cstheme="minorHAnsi"/>
          <w:sz w:val="24"/>
          <w:szCs w:val="24"/>
        </w:rPr>
        <w:t xml:space="preserve"> minimum  </w:t>
      </w:r>
      <w:r w:rsidR="0043172D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00 000zł brutto </w:t>
      </w:r>
    </w:p>
    <w:p w14:paraId="12BB57B1" w14:textId="77777777" w:rsidR="0047767D" w:rsidRDefault="0047767D" w:rsidP="0047767D">
      <w:pPr>
        <w:keepNext/>
        <w:tabs>
          <w:tab w:val="left" w:pos="284"/>
        </w:tabs>
        <w:spacing w:line="276" w:lineRule="auto"/>
        <w:ind w:right="-1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381FED0E" w14:textId="77777777" w:rsidR="0047767D" w:rsidRDefault="0047767D" w:rsidP="0047767D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BD5FE10" w14:textId="0A7985AC" w:rsidR="0047767D" w:rsidRDefault="0047767D" w:rsidP="0047767D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2.2. Zobowiązujemy się udzielić </w:t>
      </w:r>
      <w:r>
        <w:rPr>
          <w:rFonts w:asciiTheme="minorHAnsi" w:hAnsiTheme="minorHAnsi" w:cstheme="minorHAnsi"/>
          <w:b/>
          <w:sz w:val="24"/>
          <w:szCs w:val="24"/>
        </w:rPr>
        <w:t xml:space="preserve">gwarancji </w:t>
      </w:r>
      <w:r>
        <w:rPr>
          <w:rFonts w:asciiTheme="minorHAnsi" w:hAnsiTheme="minorHAnsi" w:cstheme="minorHAnsi"/>
          <w:sz w:val="24"/>
          <w:szCs w:val="24"/>
        </w:rPr>
        <w:t xml:space="preserve">na  roboty budowlane przedmiotu umowy na okres ..................................miesięcy od daty podpisania </w:t>
      </w:r>
      <w:r>
        <w:rPr>
          <w:rFonts w:asciiTheme="minorHAnsi" w:hAnsiTheme="minorHAnsi" w:cstheme="minorHAnsi"/>
          <w:sz w:val="24"/>
          <w:szCs w:val="24"/>
          <w:u w:val="single"/>
        </w:rPr>
        <w:t>bezusterkowego odbioru robót</w:t>
      </w:r>
      <w:r>
        <w:rPr>
          <w:rFonts w:asciiTheme="minorHAnsi" w:hAnsiTheme="minorHAnsi" w:cstheme="minorHAnsi"/>
          <w:sz w:val="24"/>
          <w:szCs w:val="24"/>
        </w:rPr>
        <w:t xml:space="preserve">  (minimalny okres gwarancji 60,  maksymalny 84)</w:t>
      </w:r>
    </w:p>
    <w:p w14:paraId="1B808CB3" w14:textId="77777777" w:rsidR="0047767D" w:rsidRDefault="0047767D" w:rsidP="0047767D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</w:p>
    <w:p w14:paraId="071BFF2D" w14:textId="77777777" w:rsidR="0047767D" w:rsidRDefault="0047767D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</w:p>
    <w:p w14:paraId="708125BC" w14:textId="08680BF8" w:rsidR="001C5C8E" w:rsidRPr="00FC5C79" w:rsidRDefault="0047767D" w:rsidP="001C5C8E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sz w:val="24"/>
          <w:szCs w:val="24"/>
          <w:lang w:eastAsia="pl-PL"/>
        </w:rPr>
      </w:pPr>
      <w:r>
        <w:rPr>
          <w:b/>
          <w:sz w:val="24"/>
          <w:szCs w:val="24"/>
        </w:rPr>
        <w:t>3</w:t>
      </w:r>
      <w:r w:rsidR="00560D99">
        <w:rPr>
          <w:b/>
          <w:sz w:val="24"/>
          <w:szCs w:val="24"/>
        </w:rPr>
        <w:t>. Część nr 3</w:t>
      </w:r>
      <w:r w:rsidR="001C5C8E">
        <w:rPr>
          <w:b/>
          <w:sz w:val="24"/>
          <w:szCs w:val="24"/>
        </w:rPr>
        <w:t xml:space="preserve">: </w:t>
      </w:r>
      <w:r w:rsidR="001C5C8E" w:rsidRPr="001C5C8E">
        <w:rPr>
          <w:b/>
          <w:i/>
          <w:sz w:val="24"/>
          <w:szCs w:val="24"/>
        </w:rPr>
        <w:t xml:space="preserve"> </w:t>
      </w:r>
      <w:r w:rsidR="001C5C8E" w:rsidRPr="00FC5C79">
        <w:rPr>
          <w:b/>
          <w:i/>
          <w:sz w:val="24"/>
          <w:szCs w:val="24"/>
        </w:rPr>
        <w:t xml:space="preserve">Wykonanie dokumentacji projektowej i realizacja zadania: Przebudowa stawu Dąbrowica  i wykonanie obszaru </w:t>
      </w:r>
      <w:proofErr w:type="spellStart"/>
      <w:r w:rsidR="001C5C8E" w:rsidRPr="00FC5C79">
        <w:rPr>
          <w:b/>
          <w:i/>
          <w:sz w:val="24"/>
          <w:szCs w:val="24"/>
        </w:rPr>
        <w:t>mokradłowego</w:t>
      </w:r>
      <w:proofErr w:type="spellEnd"/>
      <w:r w:rsidR="001C5C8E" w:rsidRPr="00FC5C79">
        <w:rPr>
          <w:b/>
          <w:i/>
          <w:sz w:val="24"/>
          <w:szCs w:val="24"/>
        </w:rPr>
        <w:t xml:space="preserve"> na terenach przylegających.  Lokalizacja stawu: Gmina Kobiór, obręb Kobiór, numery  działek ewidencyjnych: 259, 260</w:t>
      </w:r>
    </w:p>
    <w:p w14:paraId="60618A7B" w14:textId="202633AD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 tym: </w:t>
      </w:r>
    </w:p>
    <w:p w14:paraId="190A7F21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1. cena wykonania dokumentacji projektowej………………………….. w tym:</w:t>
      </w:r>
    </w:p>
    <w:p w14:paraId="42BBE4C9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1.1 pozwolenie wodnoprawne...................zł </w:t>
      </w:r>
    </w:p>
    <w:p w14:paraId="3D44DE05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1.2.projekt budowlany ........................zł</w:t>
      </w:r>
    </w:p>
    <w:p w14:paraId="160627FB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1.3.projekt techniczny ....................zł </w:t>
      </w:r>
    </w:p>
    <w:p w14:paraId="05388A93" w14:textId="77777777" w:rsidR="00560D99" w:rsidRDefault="00560D99" w:rsidP="00560D9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2. Cena wykonania robót budowlanych:....................... zł </w:t>
      </w:r>
    </w:p>
    <w:p w14:paraId="6528DA54" w14:textId="77777777" w:rsidR="00560D99" w:rsidRPr="008E2965" w:rsidRDefault="00560D99" w:rsidP="00560D99">
      <w:pPr>
        <w:keepNext/>
        <w:tabs>
          <w:tab w:val="left" w:pos="284"/>
        </w:tabs>
        <w:spacing w:line="276" w:lineRule="auto"/>
        <w:ind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/>
          <w:sz w:val="24"/>
          <w:szCs w:val="24"/>
          <w:lang w:eastAsia="pl-PL"/>
        </w:rPr>
        <w:t>.</w:t>
      </w:r>
    </w:p>
    <w:p w14:paraId="6B4CB9CE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 w:rsidRPr="008E2965">
        <w:rPr>
          <w:rFonts w:asciiTheme="majorHAnsi" w:hAnsiTheme="majorHAnsi" w:cs="Arial"/>
          <w:sz w:val="24"/>
          <w:szCs w:val="24"/>
        </w:rPr>
        <w:t>Łączna cena netto</w:t>
      </w:r>
      <w:r>
        <w:rPr>
          <w:rFonts w:asciiTheme="majorHAnsi" w:hAnsiTheme="majorHAnsi" w:cs="Arial"/>
          <w:sz w:val="24"/>
          <w:szCs w:val="24"/>
        </w:rPr>
        <w:t xml:space="preserve"> za wykonanie  zamówienia: …………........................... zł </w:t>
      </w:r>
    </w:p>
    <w:p w14:paraId="79810640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(słownie:....................................................................................................................)</w:t>
      </w:r>
    </w:p>
    <w:p w14:paraId="65D9AD2C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plus podatek …….. % VAT, tj. ………………………….zł</w:t>
      </w:r>
    </w:p>
    <w:p w14:paraId="6AD56EC9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Cena brutto za wykonanie  zamówienia: …………........................... zł </w:t>
      </w:r>
    </w:p>
    <w:p w14:paraId="19081440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(słownie:......................................................................................................................)</w:t>
      </w:r>
    </w:p>
    <w:p w14:paraId="7309C9C2" w14:textId="4DF2F588" w:rsidR="0047767D" w:rsidRDefault="0047767D" w:rsidP="0047767D">
      <w:pPr>
        <w:keepNext/>
        <w:tabs>
          <w:tab w:val="left" w:pos="284"/>
        </w:tabs>
        <w:spacing w:line="276" w:lineRule="auto"/>
        <w:ind w:left="284" w:right="-1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3.1. Oświadczam/y, że  osoby wyznaczone do realizacji przedmiotu zamówienia .............................................. (imię i nazwisko projektanta/</w:t>
      </w:r>
      <w:proofErr w:type="spellStart"/>
      <w:r>
        <w:rPr>
          <w:rFonts w:asciiTheme="minorHAnsi" w:hAnsiTheme="minorHAnsi" w:cstheme="minorHAnsi"/>
          <w:sz w:val="24"/>
          <w:szCs w:val="24"/>
        </w:rPr>
        <w:t>tów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  posiadają  kwalifikacje zawodowe, tj. uprawnienia  projektowe  bez ograniczeń o specjalności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inżynieryjno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hydrotechnicznej</w:t>
      </w:r>
      <w:r>
        <w:rPr>
          <w:rFonts w:asciiTheme="minorHAnsi" w:hAnsiTheme="minorHAnsi" w:cstheme="minorHAnsi"/>
          <w:sz w:val="24"/>
          <w:szCs w:val="24"/>
        </w:rPr>
        <w:t xml:space="preserve"> lub odpowiadające im równoważne uprawnienia,  oraz że osoby te uczestniczyły w  wykonaniu ................ projektów ( minimum 2), w tym........... projektów </w:t>
      </w:r>
      <w:r>
        <w:rPr>
          <w:rFonts w:asciiTheme="minorHAnsi" w:hAnsiTheme="minorHAnsi" w:cstheme="minorHAnsi"/>
          <w:sz w:val="24"/>
          <w:szCs w:val="24"/>
        </w:rPr>
        <w:lastRenderedPageBreak/>
        <w:t>dotyczących obiektów hydrotechnicznych o wartości</w:t>
      </w:r>
      <w:r w:rsidR="000905A1">
        <w:rPr>
          <w:rFonts w:asciiTheme="minorHAnsi" w:hAnsiTheme="minorHAnsi" w:cstheme="minorHAnsi"/>
          <w:sz w:val="24"/>
          <w:szCs w:val="24"/>
        </w:rPr>
        <w:t xml:space="preserve"> robót budowlanych</w:t>
      </w:r>
      <w:r>
        <w:rPr>
          <w:rFonts w:asciiTheme="minorHAnsi" w:hAnsiTheme="minorHAnsi" w:cstheme="minorHAnsi"/>
          <w:sz w:val="24"/>
          <w:szCs w:val="24"/>
        </w:rPr>
        <w:t xml:space="preserve"> minimum  </w:t>
      </w:r>
      <w:r w:rsidR="0043172D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00 000zł brutto </w:t>
      </w:r>
    </w:p>
    <w:p w14:paraId="50CFE00B" w14:textId="77777777" w:rsidR="0047767D" w:rsidRDefault="0047767D" w:rsidP="0047767D">
      <w:pPr>
        <w:keepNext/>
        <w:tabs>
          <w:tab w:val="left" w:pos="284"/>
        </w:tabs>
        <w:spacing w:line="276" w:lineRule="auto"/>
        <w:ind w:right="-1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51D2F005" w14:textId="77777777" w:rsidR="0047767D" w:rsidRDefault="0047767D" w:rsidP="0047767D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44ECA7B" w14:textId="38117D12" w:rsidR="0047767D" w:rsidRDefault="0047767D" w:rsidP="0047767D">
      <w:pPr>
        <w:widowControl w:val="0"/>
        <w:shd w:val="clear" w:color="auto" w:fill="FFFFFF"/>
        <w:tabs>
          <w:tab w:val="left" w:pos="284"/>
        </w:tabs>
        <w:suppressAutoHyphens w:val="0"/>
        <w:spacing w:line="360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2.Zobowiązujemy się udzielić </w:t>
      </w:r>
      <w:r>
        <w:rPr>
          <w:rFonts w:asciiTheme="minorHAnsi" w:hAnsiTheme="minorHAnsi" w:cstheme="minorHAnsi"/>
          <w:b/>
          <w:sz w:val="24"/>
          <w:szCs w:val="24"/>
        </w:rPr>
        <w:t xml:space="preserve">gwarancji </w:t>
      </w:r>
      <w:r>
        <w:rPr>
          <w:rFonts w:asciiTheme="minorHAnsi" w:hAnsiTheme="minorHAnsi" w:cstheme="minorHAnsi"/>
          <w:sz w:val="24"/>
          <w:szCs w:val="24"/>
        </w:rPr>
        <w:t xml:space="preserve">na  roboty budowlane przedmiotu umowy na okres ..................................miesięcy od daty podpisania </w:t>
      </w:r>
      <w:r>
        <w:rPr>
          <w:rFonts w:asciiTheme="minorHAnsi" w:hAnsiTheme="minorHAnsi" w:cstheme="minorHAnsi"/>
          <w:sz w:val="24"/>
          <w:szCs w:val="24"/>
          <w:u w:val="single"/>
        </w:rPr>
        <w:t>bezusterkowego odbioru robót</w:t>
      </w:r>
      <w:r>
        <w:rPr>
          <w:rFonts w:asciiTheme="minorHAnsi" w:hAnsiTheme="minorHAnsi" w:cstheme="minorHAnsi"/>
          <w:sz w:val="24"/>
          <w:szCs w:val="24"/>
        </w:rPr>
        <w:t xml:space="preserve">  (minimalny okres gwarancji </w:t>
      </w:r>
      <w:r w:rsidR="00575E4D">
        <w:rPr>
          <w:rFonts w:asciiTheme="minorHAnsi" w:hAnsiTheme="minorHAnsi" w:cstheme="minorHAnsi"/>
          <w:sz w:val="24"/>
          <w:szCs w:val="24"/>
        </w:rPr>
        <w:t>60</w:t>
      </w:r>
      <w:r>
        <w:rPr>
          <w:rFonts w:asciiTheme="minorHAnsi" w:hAnsiTheme="minorHAnsi" w:cstheme="minorHAnsi"/>
          <w:sz w:val="24"/>
          <w:szCs w:val="24"/>
        </w:rPr>
        <w:t>,  maksymalny 84)</w:t>
      </w:r>
    </w:p>
    <w:p w14:paraId="7DBAA247" w14:textId="77777777" w:rsidR="0047767D" w:rsidRDefault="0047767D" w:rsidP="0047767D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</w:p>
    <w:p w14:paraId="45942D29" w14:textId="77777777" w:rsidR="00560D99" w:rsidRDefault="00560D99" w:rsidP="00560D99">
      <w:pPr>
        <w:keepNext/>
        <w:tabs>
          <w:tab w:val="left" w:pos="284"/>
        </w:tabs>
        <w:spacing w:line="276" w:lineRule="auto"/>
        <w:ind w:left="426" w:right="-1"/>
        <w:jc w:val="both"/>
        <w:outlineLvl w:val="0"/>
        <w:rPr>
          <w:rFonts w:asciiTheme="majorHAnsi" w:hAnsiTheme="majorHAnsi" w:cs="Arial"/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59A248FB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77777777" w:rsidR="0095011E" w:rsidRDefault="001E6C0A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441357F6" w:rsidR="0095011E" w:rsidRPr="0095011E" w:rsidRDefault="0095011E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   </w:t>
      </w:r>
      <w:r w:rsidRPr="0095011E">
        <w:rPr>
          <w:rFonts w:ascii="Cambria" w:hAnsi="Cambria" w:cs="Arial"/>
          <w:bCs/>
          <w:sz w:val="22"/>
          <w:szCs w:val="22"/>
        </w:rPr>
        <w:t>Oświadczam/y, że akceptuję/</w:t>
      </w:r>
      <w:proofErr w:type="spellStart"/>
      <w:r w:rsidRPr="0095011E">
        <w:rPr>
          <w:rFonts w:ascii="Cambria" w:hAnsi="Cambria" w:cs="Arial"/>
          <w:bCs/>
          <w:sz w:val="22"/>
          <w:szCs w:val="22"/>
        </w:rPr>
        <w:t>emy</w:t>
      </w:r>
      <w:proofErr w:type="spellEnd"/>
      <w:r w:rsidRPr="0095011E">
        <w:rPr>
          <w:rFonts w:ascii="Cambria" w:hAnsi="Cambria" w:cs="Arial"/>
          <w:bCs/>
          <w:sz w:val="22"/>
          <w:szCs w:val="22"/>
        </w:rPr>
        <w:t xml:space="preserve"> termin płatności  21 dni.</w:t>
      </w:r>
    </w:p>
    <w:p w14:paraId="4D25ED4B" w14:textId="0CFAC1D4" w:rsidR="0095011E" w:rsidRPr="00C14F0B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zawarcia umowy w miejscu i terminie wyznaczonym przez Zamawiającego.</w:t>
      </w:r>
    </w:p>
    <w:p w14:paraId="430D28AB" w14:textId="0434DBF4" w:rsidR="0095011E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8.   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wniesienia, najpóźniej w dniu zawarcia umowy, zabezpieczenia należytego wykonania umowy w wysokości </w:t>
      </w:r>
      <w:r w:rsidRPr="00C14F0B">
        <w:rPr>
          <w:b/>
          <w:sz w:val="24"/>
          <w:szCs w:val="24"/>
        </w:rPr>
        <w:t>5 % ceny ofertowej brutto.</w:t>
      </w:r>
    </w:p>
    <w:p w14:paraId="4AB6156E" w14:textId="6B2F968A" w:rsidR="001E6C0A" w:rsidRDefault="0095011E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7FB7938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376363D1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ABE2B29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3D0D68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558123F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A742CB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5.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9C52C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5011E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DB6AD" w14:textId="77777777" w:rsidR="004465C6" w:rsidRDefault="004465C6">
      <w:r>
        <w:separator/>
      </w:r>
    </w:p>
  </w:endnote>
  <w:endnote w:type="continuationSeparator" w:id="0">
    <w:p w14:paraId="2C2EA00D" w14:textId="77777777" w:rsidR="004465C6" w:rsidRDefault="0044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7B02" w14:textId="77777777" w:rsidR="004465C6" w:rsidRDefault="004465C6">
      <w:r>
        <w:separator/>
      </w:r>
    </w:p>
  </w:footnote>
  <w:footnote w:type="continuationSeparator" w:id="0">
    <w:p w14:paraId="294F2758" w14:textId="77777777" w:rsidR="004465C6" w:rsidRDefault="004465C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666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448D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5A1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1F04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5C8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0B9"/>
    <w:rsid w:val="002603CC"/>
    <w:rsid w:val="002625B6"/>
    <w:rsid w:val="002631AA"/>
    <w:rsid w:val="00263AFD"/>
    <w:rsid w:val="00264292"/>
    <w:rsid w:val="00265A17"/>
    <w:rsid w:val="00266972"/>
    <w:rsid w:val="00266FDF"/>
    <w:rsid w:val="002673E5"/>
    <w:rsid w:val="00270C59"/>
    <w:rsid w:val="00270C75"/>
    <w:rsid w:val="00271153"/>
    <w:rsid w:val="002722F7"/>
    <w:rsid w:val="002757FA"/>
    <w:rsid w:val="00276A2A"/>
    <w:rsid w:val="00276FC7"/>
    <w:rsid w:val="0027799E"/>
    <w:rsid w:val="00277ACF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1FB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1891"/>
    <w:rsid w:val="00345C22"/>
    <w:rsid w:val="00347082"/>
    <w:rsid w:val="003502EC"/>
    <w:rsid w:val="003505ED"/>
    <w:rsid w:val="0035299D"/>
    <w:rsid w:val="003537E3"/>
    <w:rsid w:val="00353BC1"/>
    <w:rsid w:val="00353CB4"/>
    <w:rsid w:val="00355DA6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5FF9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172D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65C6"/>
    <w:rsid w:val="00447B6F"/>
    <w:rsid w:val="00451A44"/>
    <w:rsid w:val="00454F11"/>
    <w:rsid w:val="00455AFF"/>
    <w:rsid w:val="004564EC"/>
    <w:rsid w:val="00456FCA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67D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6BFA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0D99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5E4D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099F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957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5788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3020"/>
    <w:rsid w:val="007032AA"/>
    <w:rsid w:val="007032EF"/>
    <w:rsid w:val="007052AF"/>
    <w:rsid w:val="00706E45"/>
    <w:rsid w:val="007105A0"/>
    <w:rsid w:val="00712B8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724F"/>
    <w:rsid w:val="007307DB"/>
    <w:rsid w:val="00730C1C"/>
    <w:rsid w:val="0073244D"/>
    <w:rsid w:val="00732F6C"/>
    <w:rsid w:val="00733E35"/>
    <w:rsid w:val="007413CC"/>
    <w:rsid w:val="00744E93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E7383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022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282F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0153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988"/>
    <w:rsid w:val="009C08E7"/>
    <w:rsid w:val="009C0CCC"/>
    <w:rsid w:val="009C63FD"/>
    <w:rsid w:val="009C6C75"/>
    <w:rsid w:val="009C7576"/>
    <w:rsid w:val="009D1657"/>
    <w:rsid w:val="009D25DD"/>
    <w:rsid w:val="009D39D0"/>
    <w:rsid w:val="009D3A68"/>
    <w:rsid w:val="009D3ED5"/>
    <w:rsid w:val="009D4623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15AC"/>
    <w:rsid w:val="00A9561C"/>
    <w:rsid w:val="00A95D2D"/>
    <w:rsid w:val="00AA3E41"/>
    <w:rsid w:val="00AA5021"/>
    <w:rsid w:val="00AA67B9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6D93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585C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5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289"/>
    <w:rsid w:val="00C823F5"/>
    <w:rsid w:val="00C82F07"/>
    <w:rsid w:val="00C84326"/>
    <w:rsid w:val="00C844B8"/>
    <w:rsid w:val="00C848B4"/>
    <w:rsid w:val="00C84AA9"/>
    <w:rsid w:val="00C84CEF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4FD2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237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B59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EE"/>
    <w:rsid w:val="00E9102C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4565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2275</Words>
  <Characters>13650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5</cp:revision>
  <cp:lastPrinted>2026-01-14T09:10:00Z</cp:lastPrinted>
  <dcterms:created xsi:type="dcterms:W3CDTF">2026-02-12T14:16:00Z</dcterms:created>
  <dcterms:modified xsi:type="dcterms:W3CDTF">2026-02-12T14:56:00Z</dcterms:modified>
</cp:coreProperties>
</file>